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CCB05" w14:textId="77777777" w:rsidR="00913F26" w:rsidRDefault="00913F26">
      <w:pPr>
        <w:jc w:val="both"/>
      </w:pPr>
      <w:r>
        <w:rPr>
          <w:b/>
          <w:lang w:val="sl-SI"/>
        </w:rPr>
        <w:t xml:space="preserve">Osebni podatki  </w:t>
      </w:r>
      <w:r>
        <w:rPr>
          <w:b/>
          <w:lang w:val="sl-SI"/>
        </w:rPr>
        <w:tab/>
      </w:r>
      <w:r>
        <w:rPr>
          <w:b/>
          <w:lang w:val="sl-SI"/>
        </w:rPr>
        <w:tab/>
      </w:r>
      <w:r>
        <w:rPr>
          <w:b/>
          <w:lang w:val="sl-SI"/>
        </w:rPr>
        <w:tab/>
        <w:t>Podpisani / -a</w:t>
      </w:r>
    </w:p>
    <w:tbl>
      <w:tblPr>
        <w:tblW w:w="0" w:type="auto"/>
        <w:tblInd w:w="-7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910"/>
      </w:tblGrid>
      <w:tr w:rsidR="00913F26" w14:paraId="130EF64E" w14:textId="77777777">
        <w:trPr>
          <w:trHeight w:val="2397"/>
        </w:trPr>
        <w:tc>
          <w:tcPr>
            <w:tcW w:w="9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801"/>
            </w:tblGrid>
            <w:tr w:rsidR="00913F26" w14:paraId="5AA49075" w14:textId="77777777">
              <w:trPr>
                <w:trHeight w:val="2603"/>
              </w:trPr>
              <w:tc>
                <w:tcPr>
                  <w:tcW w:w="9801" w:type="dxa"/>
                  <w:shd w:val="clear" w:color="auto" w:fill="FFFFFF"/>
                </w:tcPr>
                <w:p w14:paraId="7DC57846" w14:textId="77777777" w:rsidR="00913F26" w:rsidRDefault="00913F26">
                  <w:pPr>
                    <w:snapToGrid w:val="0"/>
                    <w:jc w:val="both"/>
                    <w:rPr>
                      <w:lang w:val="sl-SI"/>
                    </w:rPr>
                  </w:pPr>
                </w:p>
                <w:p w14:paraId="1BA40034" w14:textId="77777777" w:rsidR="00913F26" w:rsidRDefault="00913F26">
                  <w:pPr>
                    <w:jc w:val="both"/>
                  </w:pPr>
                  <w:r>
                    <w:rPr>
                      <w:sz w:val="20"/>
                      <w:szCs w:val="20"/>
                      <w:lang w:val="sl-SI"/>
                    </w:rPr>
                    <w:t>Priimek  ____________________________________________           Ime   ______________________________</w:t>
                  </w:r>
                </w:p>
                <w:p w14:paraId="7DA89E95" w14:textId="77777777" w:rsidR="00913F26" w:rsidRDefault="00913F26">
                  <w:pPr>
                    <w:jc w:val="both"/>
                    <w:rPr>
                      <w:sz w:val="20"/>
                      <w:szCs w:val="20"/>
                      <w:lang w:val="sl-SI"/>
                    </w:rPr>
                  </w:pPr>
                </w:p>
                <w:p w14:paraId="48D8B636" w14:textId="77777777" w:rsidR="00913F26" w:rsidRDefault="00913F26">
                  <w:pPr>
                    <w:jc w:val="both"/>
                  </w:pPr>
                  <w:r>
                    <w:rPr>
                      <w:sz w:val="20"/>
                      <w:szCs w:val="20"/>
                      <w:lang w:val="sl-SI"/>
                    </w:rPr>
                    <w:t>Davčna številka _______________________________________________________________________________</w:t>
                  </w:r>
                </w:p>
                <w:p w14:paraId="3CD307AA" w14:textId="77777777" w:rsidR="00913F26" w:rsidRDefault="00913F26">
                  <w:pPr>
                    <w:jc w:val="both"/>
                    <w:rPr>
                      <w:sz w:val="20"/>
                      <w:szCs w:val="20"/>
                      <w:lang w:val="sl-SI"/>
                    </w:rPr>
                  </w:pPr>
                </w:p>
                <w:p w14:paraId="06D9DAA1" w14:textId="77777777" w:rsidR="00913F26" w:rsidRDefault="00913F26">
                  <w:pPr>
                    <w:jc w:val="both"/>
                  </w:pPr>
                  <w:r>
                    <w:rPr>
                      <w:sz w:val="20"/>
                      <w:szCs w:val="20"/>
                      <w:lang w:val="sl-SI"/>
                    </w:rPr>
                    <w:t xml:space="preserve">Datum rojstva   _ _  _ _  _ _ _ _               Kraj rojstva     _____________________________________                _ _ </w:t>
                  </w:r>
                </w:p>
                <w:p w14:paraId="6EA50C1B" w14:textId="77777777" w:rsidR="00913F26" w:rsidRDefault="00913F26">
                  <w:pPr>
                    <w:jc w:val="both"/>
                  </w:pPr>
                  <w:r>
                    <w:rPr>
                      <w:sz w:val="16"/>
                      <w:szCs w:val="16"/>
                      <w:lang w:val="sl-SI"/>
                    </w:rPr>
                    <w:t xml:space="preserve">                               dan   mesec    leto                                                                             občina                                                                       kratica pokr.   </w:t>
                  </w:r>
                </w:p>
                <w:p w14:paraId="4CCE5BCC" w14:textId="77777777" w:rsidR="00913F26" w:rsidRDefault="00913F26">
                  <w:pPr>
                    <w:jc w:val="both"/>
                    <w:rPr>
                      <w:sz w:val="16"/>
                      <w:szCs w:val="16"/>
                      <w:lang w:val="sl-SI"/>
                    </w:rPr>
                  </w:pPr>
                </w:p>
                <w:p w14:paraId="23A481D8" w14:textId="77777777" w:rsidR="00913F26" w:rsidRPr="008253CF" w:rsidRDefault="00913F26">
                  <w:pPr>
                    <w:jc w:val="both"/>
                    <w:rPr>
                      <w:lang w:val="sl-SI"/>
                    </w:rPr>
                  </w:pPr>
                  <w:r>
                    <w:rPr>
                      <w:sz w:val="20"/>
                      <w:szCs w:val="20"/>
                      <w:lang w:val="sl-SI"/>
                    </w:rPr>
                    <w:t>Bivališče            _ _ _ _ _                                                 _____________________________________                _ _</w:t>
                  </w:r>
                </w:p>
                <w:p w14:paraId="7916020C" w14:textId="77777777" w:rsidR="00913F26" w:rsidRPr="008253CF" w:rsidRDefault="00913F26">
                  <w:pPr>
                    <w:jc w:val="both"/>
                    <w:rPr>
                      <w:lang w:val="sl-SI"/>
                    </w:rPr>
                  </w:pPr>
                  <w:r>
                    <w:rPr>
                      <w:sz w:val="20"/>
                      <w:szCs w:val="20"/>
                      <w:lang w:val="sl-SI"/>
                    </w:rPr>
                    <w:t xml:space="preserve">                             </w:t>
                  </w:r>
                  <w:r>
                    <w:rPr>
                      <w:sz w:val="16"/>
                      <w:szCs w:val="16"/>
                      <w:lang w:val="sl-SI"/>
                    </w:rPr>
                    <w:t>poštna št.                                                                                            občina                                                                 kratica pokr.</w:t>
                  </w:r>
                </w:p>
                <w:p w14:paraId="5C598A9B" w14:textId="77777777" w:rsidR="00913F26" w:rsidRDefault="00913F26">
                  <w:pPr>
                    <w:jc w:val="both"/>
                    <w:rPr>
                      <w:sz w:val="16"/>
                      <w:szCs w:val="16"/>
                      <w:lang w:val="sl-SI"/>
                    </w:rPr>
                  </w:pPr>
                </w:p>
                <w:p w14:paraId="72274D13" w14:textId="77777777" w:rsidR="00913F26" w:rsidRPr="008253CF" w:rsidRDefault="00913F26">
                  <w:pPr>
                    <w:jc w:val="both"/>
                    <w:rPr>
                      <w:lang w:val="sl-SI"/>
                    </w:rPr>
                  </w:pPr>
                  <w:r>
                    <w:rPr>
                      <w:sz w:val="20"/>
                      <w:szCs w:val="20"/>
                      <w:lang w:val="sl-SI"/>
                    </w:rPr>
                    <w:t>______________________________       __________________________   _______________________________</w:t>
                  </w:r>
                </w:p>
                <w:p w14:paraId="68C4B9E7" w14:textId="77777777" w:rsidR="00913F26" w:rsidRPr="008253CF" w:rsidRDefault="00913F26">
                  <w:pPr>
                    <w:jc w:val="both"/>
                    <w:rPr>
                      <w:lang w:val="sl-SI"/>
                    </w:rPr>
                  </w:pPr>
                  <w:r>
                    <w:rPr>
                      <w:sz w:val="16"/>
                      <w:szCs w:val="16"/>
                      <w:lang w:val="sl-SI"/>
                    </w:rPr>
                    <w:t xml:space="preserve">                             naslov                                                          telefon / GSM                                          e-naslov  </w:t>
                  </w:r>
                </w:p>
                <w:p w14:paraId="5E1CB140" w14:textId="77777777" w:rsidR="00913F26" w:rsidRDefault="00913F26">
                  <w:pPr>
                    <w:jc w:val="both"/>
                    <w:rPr>
                      <w:sz w:val="16"/>
                      <w:szCs w:val="16"/>
                      <w:lang w:val="sl-SI"/>
                    </w:rPr>
                  </w:pPr>
                </w:p>
                <w:p w14:paraId="0DC8D864" w14:textId="77777777" w:rsidR="00913F26" w:rsidRDefault="00913F26">
                  <w:pPr>
                    <w:jc w:val="both"/>
                    <w:rPr>
                      <w:sz w:val="16"/>
                      <w:szCs w:val="16"/>
                      <w:lang w:val="sl-SI"/>
                    </w:rPr>
                  </w:pPr>
                </w:p>
                <w:p w14:paraId="6D223CA2" w14:textId="77777777" w:rsidR="00913F26" w:rsidRPr="008253CF" w:rsidRDefault="00913F26">
                  <w:pPr>
                    <w:jc w:val="both"/>
                    <w:rPr>
                      <w:lang w:val="sl-SI"/>
                    </w:rPr>
                  </w:pPr>
                  <w:r>
                    <w:rPr>
                      <w:b/>
                      <w:sz w:val="22"/>
                      <w:szCs w:val="22"/>
                      <w:lang w:val="sl-SI"/>
                    </w:rPr>
                    <w:t>prosim za vpis v deželni seznam predsednikov komisij na Državnem izpitu v Furlaniji – Julijski krajini v skladu z M.O. 183/2019.</w:t>
                  </w:r>
                </w:p>
                <w:p w14:paraId="557CF78E" w14:textId="77777777" w:rsidR="00913F26" w:rsidRDefault="00913F26">
                  <w:pPr>
                    <w:jc w:val="both"/>
                    <w:rPr>
                      <w:sz w:val="20"/>
                      <w:szCs w:val="20"/>
                      <w:lang w:val="sl-SI"/>
                    </w:rPr>
                  </w:pPr>
                </w:p>
                <w:p w14:paraId="3631E139" w14:textId="77777777" w:rsidR="00913F26" w:rsidRDefault="00913F26">
                  <w:pPr>
                    <w:jc w:val="both"/>
                  </w:pPr>
                  <w:r>
                    <w:rPr>
                      <w:sz w:val="20"/>
                      <w:szCs w:val="20"/>
                      <w:lang w:val="sl-SI"/>
                    </w:rPr>
                    <w:t xml:space="preserve">Privolitev za obdelavo osebnih podatkov                                                                                      DA </w:t>
                  </w:r>
                  <w:r>
                    <w:rPr>
                      <w:sz w:val="20"/>
                      <w:szCs w:val="20"/>
                      <w:lang w:val="sl-SI"/>
                    </w:rPr>
                    <w:t xml:space="preserve">    NE </w:t>
                  </w:r>
                  <w:r>
                    <w:rPr>
                      <w:sz w:val="20"/>
                      <w:szCs w:val="20"/>
                      <w:lang w:val="sl-SI"/>
                    </w:rPr>
                    <w:t></w:t>
                  </w:r>
                  <w:r>
                    <w:rPr>
                      <w:lang w:val="sl-SI"/>
                    </w:rPr>
                    <w:t xml:space="preserve">    </w:t>
                  </w:r>
                </w:p>
                <w:p w14:paraId="329A0AFE" w14:textId="77777777" w:rsidR="00913F26" w:rsidRDefault="00913F26">
                  <w:pPr>
                    <w:jc w:val="both"/>
                    <w:rPr>
                      <w:sz w:val="20"/>
                      <w:szCs w:val="20"/>
                      <w:lang w:val="sl-SI"/>
                    </w:rPr>
                  </w:pPr>
                </w:p>
              </w:tc>
            </w:tr>
          </w:tbl>
          <w:p w14:paraId="7646BEB4" w14:textId="77777777" w:rsidR="00913F26" w:rsidRDefault="00913F26">
            <w:pPr>
              <w:jc w:val="both"/>
              <w:rPr>
                <w:lang w:val="sl-SI"/>
              </w:rPr>
            </w:pPr>
          </w:p>
        </w:tc>
      </w:tr>
    </w:tbl>
    <w:p w14:paraId="400BCC01" w14:textId="77777777" w:rsidR="00913F26" w:rsidRDefault="00913F26">
      <w:pPr>
        <w:jc w:val="both"/>
        <w:rPr>
          <w:sz w:val="22"/>
          <w:szCs w:val="22"/>
          <w:lang w:val="sl-SI"/>
        </w:rPr>
      </w:pPr>
    </w:p>
    <w:p w14:paraId="1F9E08A6" w14:textId="77777777" w:rsidR="00913F26" w:rsidRDefault="00913F26">
      <w:pPr>
        <w:jc w:val="both"/>
      </w:pPr>
      <w:r>
        <w:rPr>
          <w:b/>
          <w:sz w:val="22"/>
          <w:szCs w:val="22"/>
          <w:lang w:val="sl-SI"/>
        </w:rPr>
        <w:t xml:space="preserve">Juridični status   </w:t>
      </w:r>
      <w:r>
        <w:rPr>
          <w:sz w:val="22"/>
          <w:szCs w:val="22"/>
          <w:lang w:val="sl-SI"/>
        </w:rPr>
        <w:t>(izberite ustrezno možnost)</w:t>
      </w:r>
    </w:p>
    <w:tbl>
      <w:tblPr>
        <w:tblW w:w="0" w:type="auto"/>
        <w:tblInd w:w="-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788"/>
      </w:tblGrid>
      <w:tr w:rsidR="00913F26" w14:paraId="22220C54" w14:textId="77777777">
        <w:tc>
          <w:tcPr>
            <w:tcW w:w="9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CBE8A52" w14:textId="77777777" w:rsidR="00913F26" w:rsidRDefault="00913F26">
            <w:pPr>
              <w:snapToGrid w:val="0"/>
              <w:ind w:left="360"/>
              <w:jc w:val="both"/>
              <w:rPr>
                <w:sz w:val="22"/>
                <w:szCs w:val="22"/>
                <w:lang w:val="sl-SI"/>
              </w:rPr>
            </w:pPr>
          </w:p>
          <w:p w14:paraId="04CD203E" w14:textId="77777777" w:rsidR="00913F26" w:rsidRPr="008253CF" w:rsidRDefault="00913F26">
            <w:pPr>
              <w:numPr>
                <w:ilvl w:val="0"/>
                <w:numId w:val="1"/>
              </w:numPr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Ravnatelj državne višje srednje šole, državnega zavoda ali dekliškega vzgojnega zavoda, </w:t>
            </w:r>
          </w:p>
          <w:p w14:paraId="4C5AA3B1" w14:textId="77777777" w:rsidR="00913F26" w:rsidRPr="008253CF" w:rsidRDefault="00913F26">
            <w:pPr>
              <w:ind w:left="720"/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državne večstopenjske šole, na kateri delujejo smeri višje srednje šole.</w:t>
            </w:r>
          </w:p>
          <w:p w14:paraId="4C46ADD8" w14:textId="77777777" w:rsidR="00913F26" w:rsidRDefault="00913F26">
            <w:pPr>
              <w:ind w:left="720"/>
              <w:jc w:val="both"/>
              <w:rPr>
                <w:sz w:val="22"/>
                <w:szCs w:val="22"/>
                <w:lang w:val="sl-SI"/>
              </w:rPr>
            </w:pPr>
          </w:p>
          <w:p w14:paraId="4E880A90" w14:textId="77777777" w:rsidR="00913F26" w:rsidRDefault="00913F26">
            <w:pPr>
              <w:numPr>
                <w:ilvl w:val="0"/>
                <w:numId w:val="1"/>
              </w:numPr>
              <w:jc w:val="both"/>
            </w:pPr>
            <w:r>
              <w:rPr>
                <w:sz w:val="22"/>
                <w:szCs w:val="22"/>
                <w:lang w:val="sl-SI"/>
              </w:rPr>
              <w:t>Ravnatelj državne večstopenjske šole</w:t>
            </w:r>
          </w:p>
          <w:p w14:paraId="540A2102" w14:textId="77777777" w:rsidR="00913F26" w:rsidRDefault="00913F26">
            <w:pPr>
              <w:ind w:left="720"/>
              <w:jc w:val="both"/>
              <w:rPr>
                <w:sz w:val="22"/>
                <w:szCs w:val="22"/>
                <w:lang w:val="sl-SI"/>
              </w:rPr>
            </w:pPr>
          </w:p>
          <w:p w14:paraId="23A13CBE" w14:textId="77777777" w:rsidR="00913F26" w:rsidRPr="008253CF" w:rsidRDefault="00913F26">
            <w:pPr>
              <w:numPr>
                <w:ilvl w:val="0"/>
                <w:numId w:val="1"/>
              </w:numPr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Stalen profesor v službi na državni višji srednji šoli, ki ima vsaj 10 let staleža.</w:t>
            </w:r>
          </w:p>
          <w:p w14:paraId="7BA417E4" w14:textId="77777777" w:rsidR="00913F26" w:rsidRDefault="00913F26">
            <w:pPr>
              <w:ind w:left="720"/>
              <w:jc w:val="both"/>
              <w:rPr>
                <w:sz w:val="22"/>
                <w:szCs w:val="22"/>
                <w:lang w:val="sl-SI"/>
              </w:rPr>
            </w:pPr>
          </w:p>
          <w:p w14:paraId="613581FC" w14:textId="77777777" w:rsidR="00913F26" w:rsidRPr="008253CF" w:rsidRDefault="00913F26">
            <w:pPr>
              <w:numPr>
                <w:ilvl w:val="0"/>
                <w:numId w:val="1"/>
              </w:numPr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Ravnatelj državne višje srednje šole, državnega zavoda ali dekliškega vzgojnega zavoda, ki se je    </w:t>
            </w:r>
          </w:p>
          <w:p w14:paraId="5CC879A3" w14:textId="77777777" w:rsidR="00913F26" w:rsidRPr="008253CF" w:rsidRDefault="00913F26">
            <w:pPr>
              <w:ind w:left="720"/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upokojil v zadnjih treh šolskih letih.</w:t>
            </w:r>
          </w:p>
          <w:p w14:paraId="11EF3AEF" w14:textId="77777777" w:rsidR="00913F26" w:rsidRPr="008253CF" w:rsidRDefault="00913F26">
            <w:pPr>
              <w:ind w:left="720"/>
              <w:jc w:val="both"/>
              <w:rPr>
                <w:sz w:val="22"/>
                <w:szCs w:val="22"/>
                <w:lang w:val="sl-SI"/>
              </w:rPr>
            </w:pPr>
          </w:p>
          <w:p w14:paraId="21B498B3" w14:textId="77777777" w:rsidR="00913F26" w:rsidRPr="008253CF" w:rsidRDefault="00913F26">
            <w:pPr>
              <w:numPr>
                <w:ilvl w:val="0"/>
                <w:numId w:val="1"/>
              </w:numPr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Ravnatelj državne večstopenjske šole, ki se je upokojil v zadnjih treh šolskih letih.</w:t>
            </w:r>
          </w:p>
          <w:p w14:paraId="2852D582" w14:textId="77777777" w:rsidR="00913F26" w:rsidRDefault="00913F26">
            <w:pPr>
              <w:ind w:left="720"/>
              <w:jc w:val="both"/>
              <w:rPr>
                <w:sz w:val="22"/>
                <w:szCs w:val="22"/>
                <w:lang w:val="sl-SI"/>
              </w:rPr>
            </w:pPr>
          </w:p>
          <w:p w14:paraId="0CD5A4D6" w14:textId="77777777" w:rsidR="00913F26" w:rsidRPr="008253CF" w:rsidRDefault="00913F26">
            <w:pPr>
              <w:numPr>
                <w:ilvl w:val="0"/>
                <w:numId w:val="1"/>
              </w:numPr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Stalen profesor državne višje srednje šole, ki se je upokojil v zadnjih treh šolskih letih.</w:t>
            </w:r>
          </w:p>
          <w:p w14:paraId="7B215997" w14:textId="77777777" w:rsidR="00913F26" w:rsidRDefault="00913F26">
            <w:pPr>
              <w:ind w:left="360"/>
              <w:jc w:val="both"/>
              <w:rPr>
                <w:sz w:val="22"/>
                <w:szCs w:val="22"/>
                <w:lang w:val="sl-SI"/>
              </w:rPr>
            </w:pPr>
          </w:p>
          <w:p w14:paraId="4976EA5E" w14:textId="77777777" w:rsidR="00913F26" w:rsidRDefault="00913F26">
            <w:pPr>
              <w:ind w:left="360"/>
              <w:jc w:val="both"/>
              <w:rPr>
                <w:sz w:val="22"/>
                <w:szCs w:val="22"/>
                <w:lang w:val="sl-SI"/>
              </w:rPr>
            </w:pPr>
          </w:p>
          <w:p w14:paraId="720A035E" w14:textId="77777777" w:rsidR="00913F26" w:rsidRDefault="00913F26">
            <w:pPr>
              <w:ind w:left="360"/>
              <w:jc w:val="both"/>
              <w:rPr>
                <w:sz w:val="22"/>
                <w:szCs w:val="22"/>
                <w:lang w:val="sl-SI"/>
              </w:rPr>
            </w:pPr>
          </w:p>
          <w:p w14:paraId="05302A95" w14:textId="77777777" w:rsidR="00913F26" w:rsidRDefault="00913F26">
            <w:pPr>
              <w:ind w:left="360"/>
              <w:jc w:val="both"/>
            </w:pPr>
            <w:r>
              <w:rPr>
                <w:sz w:val="22"/>
                <w:szCs w:val="22"/>
                <w:lang w:val="sl-SI"/>
              </w:rPr>
              <w:t xml:space="preserve">Število službenih let v staležu (za vse zgoraj omenjene statuse)  _______  </w:t>
            </w:r>
          </w:p>
          <w:p w14:paraId="23DE4C4E" w14:textId="77777777" w:rsidR="00913F26" w:rsidRDefault="00913F26">
            <w:pPr>
              <w:ind w:left="360"/>
              <w:jc w:val="both"/>
              <w:rPr>
                <w:sz w:val="22"/>
                <w:szCs w:val="22"/>
                <w:lang w:val="sl-SI"/>
              </w:rPr>
            </w:pPr>
          </w:p>
        </w:tc>
      </w:tr>
    </w:tbl>
    <w:p w14:paraId="0F3FAAA4" w14:textId="77777777" w:rsidR="00913F26" w:rsidRDefault="00913F26">
      <w:pPr>
        <w:rPr>
          <w:sz w:val="20"/>
          <w:szCs w:val="20"/>
          <w:lang w:val="sl-SI"/>
        </w:rPr>
      </w:pPr>
    </w:p>
    <w:p w14:paraId="18820AEE" w14:textId="77777777" w:rsidR="00913F26" w:rsidRDefault="00913F26">
      <w:r>
        <w:rPr>
          <w:lang w:val="sl-SI"/>
        </w:rPr>
        <w:t xml:space="preserve">KRAJ/DATUM </w:t>
      </w:r>
      <w:r>
        <w:rPr>
          <w:lang w:val="sl-SI"/>
        </w:rPr>
        <w:tab/>
        <w:t>_______________________________</w:t>
      </w:r>
    </w:p>
    <w:p w14:paraId="4FEA0C86" w14:textId="77777777" w:rsidR="00913F26" w:rsidRDefault="00913F26">
      <w:pPr>
        <w:rPr>
          <w:lang w:val="sl-SI"/>
        </w:rPr>
      </w:pPr>
    </w:p>
    <w:p w14:paraId="60EF5622" w14:textId="77777777" w:rsidR="00913F26" w:rsidRDefault="00913F26">
      <w:pPr>
        <w:rPr>
          <w:lang w:val="sl-SI"/>
        </w:rPr>
      </w:pPr>
    </w:p>
    <w:p w14:paraId="58C82DF1" w14:textId="77777777" w:rsidR="00913F26" w:rsidRDefault="00913F26">
      <w:r>
        <w:rPr>
          <w:lang w:val="sl-SI"/>
        </w:rPr>
        <w:t xml:space="preserve">PODPIS </w:t>
      </w:r>
      <w:r>
        <w:rPr>
          <w:lang w:val="sl-SI"/>
        </w:rPr>
        <w:tab/>
      </w:r>
      <w:r>
        <w:rPr>
          <w:lang w:val="sl-SI"/>
        </w:rPr>
        <w:tab/>
        <w:t>_______________________________</w:t>
      </w:r>
    </w:p>
    <w:p w14:paraId="12975D5B" w14:textId="77777777" w:rsidR="00913F26" w:rsidRDefault="00913F26">
      <w:pPr>
        <w:rPr>
          <w:sz w:val="20"/>
          <w:szCs w:val="20"/>
          <w:lang w:val="sl-SI"/>
        </w:rPr>
      </w:pPr>
    </w:p>
    <w:p w14:paraId="53E527A0" w14:textId="77777777" w:rsidR="00913F26" w:rsidRDefault="00913F26"/>
    <w:sectPr w:rsidR="00913F26">
      <w:headerReference w:type="default" r:id="rId7"/>
      <w:pgSz w:w="11906" w:h="16838"/>
      <w:pgMar w:top="1418" w:right="1134" w:bottom="1134" w:left="1134" w:header="709" w:footer="720" w:gutter="0"/>
      <w:cols w:space="720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04EB7" w14:textId="77777777" w:rsidR="00C12FE0" w:rsidRDefault="00C12FE0">
      <w:r>
        <w:separator/>
      </w:r>
    </w:p>
  </w:endnote>
  <w:endnote w:type="continuationSeparator" w:id="0">
    <w:p w14:paraId="548D97D0" w14:textId="77777777" w:rsidR="00C12FE0" w:rsidRDefault="00C12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A4F5A" w14:textId="77777777" w:rsidR="00C12FE0" w:rsidRDefault="00C12FE0">
      <w:r>
        <w:separator/>
      </w:r>
    </w:p>
  </w:footnote>
  <w:footnote w:type="continuationSeparator" w:id="0">
    <w:p w14:paraId="61CB5618" w14:textId="77777777" w:rsidR="00C12FE0" w:rsidRDefault="00C12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56CEB" w14:textId="77777777" w:rsidR="00913F26" w:rsidRDefault="00913F26">
    <w:pPr>
      <w:pStyle w:val="Intestazione"/>
      <w:jc w:val="center"/>
    </w:pPr>
    <w:r>
      <w:t>PRILOGA 3 – OBRAZEC ES-E</w:t>
    </w:r>
  </w:p>
  <w:p w14:paraId="780049FC" w14:textId="77777777" w:rsidR="00913F26" w:rsidRDefault="00913F26">
    <w:pPr>
      <w:pStyle w:val="Intestazione"/>
      <w:jc w:val="center"/>
    </w:pPr>
  </w:p>
  <w:p w14:paraId="3E2347DA" w14:textId="77777777" w:rsidR="00913F26" w:rsidRDefault="00913F26">
    <w:pPr>
      <w:pStyle w:val="Intestazione"/>
      <w:jc w:val="center"/>
      <w:rPr>
        <w:i/>
        <w:sz w:val="28"/>
        <w:szCs w:val="28"/>
      </w:rPr>
    </w:pPr>
    <w:r>
      <w:pict w14:anchorId="169E02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38.25pt" filled="t">
          <v:fill opacity="0" color2="black"/>
          <v:imagedata r:id="rId1" o:title=""/>
        </v:shape>
      </w:pict>
    </w:r>
  </w:p>
  <w:p w14:paraId="6A88410C" w14:textId="77777777" w:rsidR="00913F26" w:rsidRPr="008A64E1" w:rsidRDefault="00913F26">
    <w:pPr>
      <w:pStyle w:val="Intestazione"/>
      <w:jc w:val="center"/>
      <w:rPr>
        <w:lang w:val="sl-SI"/>
      </w:rPr>
    </w:pPr>
    <w:r w:rsidRPr="008A64E1">
      <w:rPr>
        <w:i/>
        <w:sz w:val="28"/>
        <w:szCs w:val="28"/>
        <w:lang w:val="sl-SI"/>
      </w:rPr>
      <w:t>Ministrstvo za šolstvo</w:t>
    </w:r>
  </w:p>
  <w:p w14:paraId="083454CF" w14:textId="77777777" w:rsidR="00913F26" w:rsidRDefault="00913F26">
    <w:pPr>
      <w:pStyle w:val="Intestazione"/>
      <w:jc w:val="center"/>
      <w:rPr>
        <w:i/>
        <w:sz w:val="28"/>
        <w:szCs w:val="28"/>
      </w:rPr>
    </w:pPr>
  </w:p>
  <w:p w14:paraId="5AA64ECE" w14:textId="77777777" w:rsidR="00913F26" w:rsidRDefault="00913F26">
    <w:pPr>
      <w:jc w:val="center"/>
    </w:pPr>
    <w:r>
      <w:rPr>
        <w:b/>
        <w:bCs/>
        <w:sz w:val="22"/>
        <w:szCs w:val="22"/>
      </w:rPr>
      <w:t>VLOGA ZA VPIS V DEŽELNI SEZNAM PREDSEDNIKOV KOMISIJ NA DRŽAVNEM IZPITU</w:t>
    </w:r>
  </w:p>
  <w:p w14:paraId="392A2B39" w14:textId="0081A103" w:rsidR="00913F26" w:rsidRDefault="00913F26">
    <w:pPr>
      <w:jc w:val="center"/>
    </w:pPr>
    <w:r>
      <w:rPr>
        <w:i/>
        <w:sz w:val="22"/>
        <w:szCs w:val="22"/>
      </w:rPr>
      <w:t xml:space="preserve"> </w:t>
    </w:r>
    <w:r w:rsidR="008253CF">
      <w:rPr>
        <w:sz w:val="22"/>
        <w:szCs w:val="22"/>
      </w:rPr>
      <w:t>ŠOLSKO LETO 202</w:t>
    </w:r>
    <w:r w:rsidR="008A64E1">
      <w:rPr>
        <w:sz w:val="22"/>
        <w:szCs w:val="22"/>
      </w:rPr>
      <w:t>1</w:t>
    </w:r>
    <w:r>
      <w:rPr>
        <w:sz w:val="22"/>
        <w:szCs w:val="22"/>
      </w:rPr>
      <w:t>-20</w:t>
    </w:r>
    <w:r w:rsidR="008253CF">
      <w:rPr>
        <w:sz w:val="22"/>
        <w:szCs w:val="22"/>
      </w:rPr>
      <w:t>2</w:t>
    </w:r>
    <w:r w:rsidR="008A64E1">
      <w:rPr>
        <w:sz w:val="22"/>
        <w:szCs w:val="22"/>
      </w:rPr>
      <w:t>2</w:t>
    </w:r>
  </w:p>
  <w:p w14:paraId="21C90340" w14:textId="77777777" w:rsidR="00913F26" w:rsidRDefault="00913F26">
    <w:pPr>
      <w:pStyle w:val="Intestazione"/>
      <w:jc w:val="center"/>
      <w:rPr>
        <w:i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53CF"/>
    <w:rsid w:val="004F05E0"/>
    <w:rsid w:val="008253CF"/>
    <w:rsid w:val="008A64E1"/>
    <w:rsid w:val="00913F26"/>
    <w:rsid w:val="00C1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DA2A85"/>
  <w15:chartTrackingRefBased/>
  <w15:docId w15:val="{8FA6E9D7-C937-4282-85B7-75D7D295B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efaultParagraphFont">
    <w:name w:val="Default Paragraph Font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/>
      <w:sz w:val="16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textAlignment w:val="baseline"/>
    </w:pPr>
    <w:rPr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BalloonText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Normale"/>
    <w:pPr>
      <w:ind w:left="720"/>
      <w:contextualSpacing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subject/>
  <dc:creator>tomaz.simcic</dc:creator>
  <cp:keywords/>
  <cp:lastModifiedBy>Furlan Daniele</cp:lastModifiedBy>
  <cp:revision>2</cp:revision>
  <cp:lastPrinted>2021-03-12T13:46:00Z</cp:lastPrinted>
  <dcterms:created xsi:type="dcterms:W3CDTF">2022-03-22T12:01:00Z</dcterms:created>
  <dcterms:modified xsi:type="dcterms:W3CDTF">2022-03-22T12:01:00Z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MIUR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